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4092574B"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926B3E" w:rsidRPr="00926B3E">
        <w:rPr>
          <w:rFonts w:ascii="Calibri" w:eastAsia="Times New Roman" w:hAnsi="Calibri" w:cs="Calibri"/>
          <w:bCs w:val="0"/>
          <w:color w:val="auto"/>
          <w:szCs w:val="20"/>
        </w:rPr>
        <w:t>POST/DYS/OR/GZ/00060/2026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0760972E" w:rsidR="000F1B25" w:rsidRPr="00926B3E" w:rsidRDefault="00BF49FD" w:rsidP="00926B3E">
      <w:pPr>
        <w:pStyle w:val="opis"/>
        <w:spacing w:before="360" w:after="240" w:line="240" w:lineRule="auto"/>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7D7B6E" w:rsidRPr="007D7B6E">
        <w:rPr>
          <w:rFonts w:ascii="Calibri" w:hAnsi="Calibri" w:cs="Arial"/>
          <w:b/>
          <w:i/>
          <w:snapToGrid w:val="0"/>
          <w:color w:val="000000"/>
          <w:sz w:val="22"/>
          <w:szCs w:val="22"/>
        </w:rPr>
        <w:t>Budowa przyłączy kablowych nN na obszarze działania Rejonu Energetycznego Sanok - 5 części</w:t>
      </w:r>
      <w:r w:rsidR="007D7B6E">
        <w:rPr>
          <w:rFonts w:ascii="Calibri" w:hAnsi="Calibri" w:cs="Arial"/>
          <w:b/>
          <w:i/>
          <w:snapToGrid w:val="0"/>
          <w:color w:val="000000"/>
          <w:sz w:val="22"/>
          <w:szCs w:val="22"/>
        </w:rPr>
        <w:t xml:space="preserve"> </w:t>
      </w:r>
      <w:r w:rsidR="007D7B6E" w:rsidRPr="007D7B6E">
        <w:rPr>
          <w:rFonts w:ascii="Calibri" w:hAnsi="Calibri" w:cs="Arial"/>
          <w:b/>
          <w:i/>
          <w:snapToGrid w:val="0"/>
          <w:color w:val="000000"/>
          <w:sz w:val="22"/>
          <w:szCs w:val="22"/>
        </w:rPr>
        <w:t>(5</w:t>
      </w:r>
      <w:r w:rsidR="00103311">
        <w:rPr>
          <w:rFonts w:ascii="Calibri" w:hAnsi="Calibri" w:cs="Arial"/>
          <w:b/>
          <w:i/>
          <w:snapToGrid w:val="0"/>
          <w:color w:val="000000"/>
          <w:sz w:val="22"/>
          <w:szCs w:val="22"/>
        </w:rPr>
        <w:t>1</w:t>
      </w:r>
      <w:r w:rsidR="007D7B6E" w:rsidRPr="007D7B6E">
        <w:rPr>
          <w:rFonts w:ascii="Calibri" w:hAnsi="Calibri" w:cs="Arial"/>
          <w:b/>
          <w:i/>
          <w:snapToGrid w:val="0"/>
          <w:color w:val="000000"/>
          <w:sz w:val="22"/>
          <w:szCs w:val="22"/>
        </w:rPr>
        <w:t xml:space="preserve"> pozycji) "Pakiet nr XCVIII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C9D00" w14:textId="77777777" w:rsidR="00E02534" w:rsidRDefault="00E02534" w:rsidP="004A302B">
      <w:pPr>
        <w:spacing w:line="240" w:lineRule="auto"/>
      </w:pPr>
      <w:r>
        <w:separator/>
      </w:r>
    </w:p>
  </w:endnote>
  <w:endnote w:type="continuationSeparator" w:id="0">
    <w:p w14:paraId="35651857" w14:textId="77777777" w:rsidR="00E02534" w:rsidRDefault="00E0253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184DD" w14:textId="77777777" w:rsidR="00E02534" w:rsidRDefault="00E02534" w:rsidP="004A302B">
      <w:pPr>
        <w:spacing w:line="240" w:lineRule="auto"/>
      </w:pPr>
      <w:r>
        <w:separator/>
      </w:r>
    </w:p>
  </w:footnote>
  <w:footnote w:type="continuationSeparator" w:id="0">
    <w:p w14:paraId="175EE948" w14:textId="77777777" w:rsidR="00E02534" w:rsidRDefault="00E02534"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090395091">
    <w:abstractNumId w:val="22"/>
  </w:num>
  <w:num w:numId="2" w16cid:durableId="75981723">
    <w:abstractNumId w:val="9"/>
  </w:num>
  <w:num w:numId="3" w16cid:durableId="1075975906">
    <w:abstractNumId w:val="4"/>
  </w:num>
  <w:num w:numId="4" w16cid:durableId="1033775634">
    <w:abstractNumId w:val="36"/>
  </w:num>
  <w:num w:numId="5" w16cid:durableId="743340431">
    <w:abstractNumId w:val="19"/>
  </w:num>
  <w:num w:numId="6" w16cid:durableId="777217683">
    <w:abstractNumId w:val="14"/>
  </w:num>
  <w:num w:numId="7" w16cid:durableId="1144470807">
    <w:abstractNumId w:val="27"/>
  </w:num>
  <w:num w:numId="8" w16cid:durableId="1515873966">
    <w:abstractNumId w:val="44"/>
  </w:num>
  <w:num w:numId="9" w16cid:durableId="1398673250">
    <w:abstractNumId w:val="12"/>
  </w:num>
  <w:num w:numId="10" w16cid:durableId="1926449100">
    <w:abstractNumId w:val="33"/>
  </w:num>
  <w:num w:numId="11" w16cid:durableId="1536889866">
    <w:abstractNumId w:val="24"/>
  </w:num>
  <w:num w:numId="12" w16cid:durableId="334649628">
    <w:abstractNumId w:val="18"/>
  </w:num>
  <w:num w:numId="13" w16cid:durableId="1584029496">
    <w:abstractNumId w:val="10"/>
  </w:num>
  <w:num w:numId="14" w16cid:durableId="1642688859">
    <w:abstractNumId w:val="25"/>
  </w:num>
  <w:num w:numId="15" w16cid:durableId="327711752">
    <w:abstractNumId w:val="35"/>
  </w:num>
  <w:num w:numId="16" w16cid:durableId="2015060907">
    <w:abstractNumId w:val="32"/>
  </w:num>
  <w:num w:numId="17" w16cid:durableId="271207355">
    <w:abstractNumId w:val="45"/>
  </w:num>
  <w:num w:numId="18" w16cid:durableId="1785349265">
    <w:abstractNumId w:val="16"/>
  </w:num>
  <w:num w:numId="19" w16cid:durableId="1254360225">
    <w:abstractNumId w:val="5"/>
  </w:num>
  <w:num w:numId="20" w16cid:durableId="1701666590">
    <w:abstractNumId w:val="29"/>
  </w:num>
  <w:num w:numId="21" w16cid:durableId="7328982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3990871">
    <w:abstractNumId w:val="7"/>
  </w:num>
  <w:num w:numId="23" w16cid:durableId="584345860">
    <w:abstractNumId w:val="47"/>
  </w:num>
  <w:num w:numId="24" w16cid:durableId="1520966730">
    <w:abstractNumId w:val="8"/>
  </w:num>
  <w:num w:numId="25" w16cid:durableId="2029984415">
    <w:abstractNumId w:val="20"/>
  </w:num>
  <w:num w:numId="26" w16cid:durableId="330185733">
    <w:abstractNumId w:val="13"/>
  </w:num>
  <w:num w:numId="27" w16cid:durableId="38017578">
    <w:abstractNumId w:val="23"/>
  </w:num>
  <w:num w:numId="28" w16cid:durableId="692650085">
    <w:abstractNumId w:val="6"/>
  </w:num>
  <w:num w:numId="29" w16cid:durableId="60758761">
    <w:abstractNumId w:val="21"/>
  </w:num>
  <w:num w:numId="30" w16cid:durableId="1093432966">
    <w:abstractNumId w:val="28"/>
  </w:num>
  <w:num w:numId="31" w16cid:durableId="1550413115">
    <w:abstractNumId w:val="26"/>
  </w:num>
  <w:num w:numId="32" w16cid:durableId="1795906948">
    <w:abstractNumId w:val="31"/>
  </w:num>
  <w:num w:numId="33" w16cid:durableId="1686445570">
    <w:abstractNumId w:val="34"/>
  </w:num>
  <w:num w:numId="34" w16cid:durableId="838085808">
    <w:abstractNumId w:val="15"/>
  </w:num>
  <w:num w:numId="35" w16cid:durableId="1886064887">
    <w:abstractNumId w:val="17"/>
  </w:num>
  <w:num w:numId="36" w16cid:durableId="1114860930">
    <w:abstractNumId w:val="3"/>
  </w:num>
  <w:num w:numId="37" w16cid:durableId="451025114">
    <w:abstractNumId w:val="42"/>
  </w:num>
  <w:num w:numId="38" w16cid:durableId="841352808">
    <w:abstractNumId w:val="39"/>
  </w:num>
  <w:num w:numId="39" w16cid:durableId="471945752">
    <w:abstractNumId w:val="46"/>
  </w:num>
  <w:num w:numId="40" w16cid:durableId="1341195957">
    <w:abstractNumId w:val="37"/>
  </w:num>
  <w:num w:numId="41" w16cid:durableId="997070919">
    <w:abstractNumId w:val="30"/>
  </w:num>
  <w:num w:numId="42" w16cid:durableId="15010031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68680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462129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2623302">
    <w:abstractNumId w:val="43"/>
  </w:num>
  <w:num w:numId="46" w16cid:durableId="1431774528">
    <w:abstractNumId w:val="41"/>
  </w:num>
  <w:num w:numId="47" w16cid:durableId="1649743984">
    <w:abstractNumId w:val="40"/>
  </w:num>
  <w:num w:numId="48" w16cid:durableId="1836720880">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47C5"/>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61A"/>
    <w:rsid w:val="000E76A0"/>
    <w:rsid w:val="000E7C91"/>
    <w:rsid w:val="000F0FF6"/>
    <w:rsid w:val="000F1B25"/>
    <w:rsid w:val="000F3815"/>
    <w:rsid w:val="000F5016"/>
    <w:rsid w:val="000F58B6"/>
    <w:rsid w:val="000F5D37"/>
    <w:rsid w:val="000F77CE"/>
    <w:rsid w:val="00100052"/>
    <w:rsid w:val="001007C3"/>
    <w:rsid w:val="00100BE5"/>
    <w:rsid w:val="00100C78"/>
    <w:rsid w:val="00101D38"/>
    <w:rsid w:val="00101F51"/>
    <w:rsid w:val="0010331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3A2D"/>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15EB"/>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27E0"/>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59DD"/>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1F6"/>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079A"/>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B6E"/>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D8A"/>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6B3E"/>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052F"/>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1CF"/>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534"/>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POST/DYS/OR/GZ/00060/2026                         </dmsv2SWPP2ObjectNumber>
    <dmsv2SWPP2SumMD5 xmlns="http://schemas.microsoft.com/sharepoint/v3">29dcf3c1c9bb307c1763e405ec4ed0f7</dmsv2SWPP2SumMD5>
    <dmsv2BaseMoved xmlns="http://schemas.microsoft.com/sharepoint/v3">false</dmsv2BaseMoved>
    <dmsv2BaseIsSensitive xmlns="http://schemas.microsoft.com/sharepoint/v3">true</dmsv2BaseIsSensitive>
    <dmsv2SWPP2IDSWPP2 xmlns="http://schemas.microsoft.com/sharepoint/v3">703269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24141698</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JEUP5JKVCYQC-1092029480-12745</_dlc_DocId>
    <_dlc_DocIdUrl xmlns="a19cb1c7-c5c7-46d4-85ae-d83685407bba">
      <Url>https://swpp2.dms.gkpge.pl/sites/41/_layouts/15/DocIdRedir.aspx?ID=JEUP5JKVCYQC-1092029480-12745</Url>
      <Description>JEUP5JKVCYQC-1092029480-12745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8B83F9F-F08F-4FC5-AC4A-2715B352EF5F}"/>
</file>

<file path=customXml/itemProps3.xml><?xml version="1.0" encoding="utf-8"?>
<ds:datastoreItem xmlns:ds="http://schemas.openxmlformats.org/officeDocument/2006/customXml" ds:itemID="{C80BDFCD-D21C-4191-B70E-BCDE776EB3D2}">
  <ds:schemaRefs>
    <ds:schemaRef ds:uri="http://schemas.openxmlformats.org/officeDocument/2006/bibliography"/>
  </ds:schemaRefs>
</ds:datastoreItem>
</file>

<file path=customXml/itemProps4.xml><?xml version="1.0" encoding="utf-8"?>
<ds:datastoreItem xmlns:ds="http://schemas.openxmlformats.org/officeDocument/2006/customXml" ds:itemID="{706E6A35-66A0-42FC-80A7-ECB6D05CE755}">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229</Words>
  <Characters>1375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16</cp:revision>
  <cp:lastPrinted>2020-02-27T07:25:00Z</cp:lastPrinted>
  <dcterms:created xsi:type="dcterms:W3CDTF">2022-12-16T11:52:00Z</dcterms:created>
  <dcterms:modified xsi:type="dcterms:W3CDTF">2026-01-16T13:36:00Z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a80226bd-e4a3-4d86-906d-6c5349ad106f</vt:lpwstr>
  </property>
</Properties>
</file>